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1551FB" w:rsidRDefault="00E13AF8" w:rsidP="00DC08B5">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FE201A" w:rsidRDefault="00FE201A" w:rsidP="001470E4"/>
    <w:p w:rsidR="00F91DB5" w:rsidRDefault="00F91DB5" w:rsidP="008E3D43"/>
    <w:p w:rsidR="008E3D43" w:rsidRDefault="008E3D43" w:rsidP="00915B7D">
      <w:pPr>
        <w:rPr>
          <w:b/>
        </w:rPr>
      </w:pPr>
    </w:p>
    <w:p w:rsidR="008E3D43" w:rsidRDefault="008E3D43" w:rsidP="00915B7D">
      <w:pPr>
        <w:rPr>
          <w:b/>
        </w:rPr>
      </w:pPr>
    </w:p>
    <w:p w:rsidR="006030D0" w:rsidRDefault="006030D0" w:rsidP="00915B7D">
      <w:pPr>
        <w:rPr>
          <w:b/>
        </w:rPr>
      </w:pPr>
    </w:p>
    <w:p w:rsidR="00BA4F89" w:rsidRPr="0005731D" w:rsidRDefault="00BA4F89" w:rsidP="00915B7D">
      <w:pPr>
        <w:rPr>
          <w:b/>
        </w:rPr>
      </w:pPr>
    </w:p>
    <w:p w:rsidR="007B53E8" w:rsidRDefault="007B53E8" w:rsidP="00915B7D">
      <w:pPr>
        <w:rPr>
          <w:bCs/>
        </w:rPr>
      </w:pPr>
    </w:p>
    <w:p w:rsidR="00DC08B5" w:rsidRDefault="00DC08B5" w:rsidP="00915B7D">
      <w:pPr>
        <w:rPr>
          <w:bCs/>
        </w:rPr>
      </w:pPr>
    </w:p>
    <w:p w:rsidR="00DC08B5" w:rsidRDefault="00DC08B5" w:rsidP="00915B7D">
      <w:pPr>
        <w:rPr>
          <w:bCs/>
        </w:rPr>
      </w:pPr>
    </w:p>
    <w:p w:rsidR="00DC08B5" w:rsidRDefault="00DC08B5" w:rsidP="00915B7D">
      <w:pPr>
        <w:rPr>
          <w:bCs/>
        </w:rPr>
      </w:pPr>
    </w:p>
    <w:p w:rsidR="00DC08B5" w:rsidRDefault="00DC08B5" w:rsidP="00915B7D">
      <w:pPr>
        <w:rPr>
          <w:bCs/>
        </w:rPr>
      </w:pPr>
    </w:p>
    <w:p w:rsidR="00DC08B5" w:rsidRDefault="00DC08B5" w:rsidP="00915B7D">
      <w:pPr>
        <w:rPr>
          <w:bCs/>
        </w:rPr>
      </w:pPr>
    </w:p>
    <w:p w:rsidR="00DC08B5" w:rsidRDefault="00DC08B5" w:rsidP="00915B7D">
      <w:pPr>
        <w:rPr>
          <w:bCs/>
        </w:rPr>
      </w:pPr>
    </w:p>
    <w:p w:rsidR="00DC08B5" w:rsidRDefault="00DC08B5" w:rsidP="00915B7D">
      <w:pPr>
        <w:rPr>
          <w:bCs/>
        </w:rPr>
      </w:pPr>
    </w:p>
    <w:p w:rsidR="00DC08B5" w:rsidRDefault="00DC08B5" w:rsidP="00915B7D">
      <w:pPr>
        <w:rPr>
          <w:bCs/>
        </w:rPr>
      </w:pPr>
    </w:p>
    <w:p w:rsidR="00DC08B5" w:rsidRPr="005A22C3" w:rsidRDefault="00DC08B5"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1551FB" w:rsidRPr="001551FB">
        <w:rPr>
          <w:sz w:val="26"/>
          <w:szCs w:val="26"/>
        </w:rPr>
        <w:t>осуществление деятельности по приему от плательщиков денежных средств и платежей, направленных на исполнение денежных обязательств плательщиков по оплате услуг связи ПАО «Башинформсвязь», а также перечислению денежных средств, полученных от плательщиков</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DC08B5">
        <w:rPr>
          <w:iCs/>
        </w:rPr>
        <w:t>26</w:t>
      </w:r>
      <w:bookmarkStart w:id="0" w:name="_GoBack"/>
      <w:bookmarkEnd w:id="0"/>
      <w:r w:rsidRPr="00F84878">
        <w:rPr>
          <w:iCs/>
        </w:rPr>
        <w:t xml:space="preserve">» </w:t>
      </w:r>
      <w:r w:rsidR="00FE201A">
        <w:rPr>
          <w:iCs/>
        </w:rPr>
        <w:t>сентября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1470E4" w:rsidRDefault="001470E4" w:rsidP="0005731D">
      <w:pPr>
        <w:pStyle w:val="rvps1"/>
        <w:jc w:val="left"/>
      </w:pPr>
    </w:p>
    <w:p w:rsidR="00BA4F89" w:rsidRDefault="00BA4F89" w:rsidP="0005731D">
      <w:pPr>
        <w:pStyle w:val="rvps1"/>
        <w:jc w:val="left"/>
      </w:pPr>
    </w:p>
    <w:p w:rsidR="00D957A6" w:rsidRDefault="00D957A6" w:rsidP="00915B7D">
      <w:pPr>
        <w:rPr>
          <w:b/>
          <w:color w:val="FF0000"/>
        </w:rPr>
      </w:pPr>
    </w:p>
    <w:p w:rsidR="008E3D43" w:rsidRDefault="008E3D43"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055A28">
          <w:rPr>
            <w:noProof/>
            <w:webHidden/>
          </w:rPr>
          <w:t>3</w:t>
        </w:r>
        <w:r w:rsidRPr="00742F11">
          <w:rPr>
            <w:noProof/>
            <w:webHidden/>
          </w:rPr>
          <w:fldChar w:fldCharType="end"/>
        </w:r>
      </w:hyperlink>
    </w:p>
    <w:p w:rsidR="00915B7D" w:rsidRPr="00742F11" w:rsidRDefault="00055A28"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055A28"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055A28"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055A28"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055A28"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055A28"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055A28"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055A28"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055A28"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1551FB">
        <w:rPr>
          <w:b/>
        </w:rPr>
        <w:t>о</w:t>
      </w:r>
      <w:r w:rsidR="001551FB" w:rsidRPr="003E5990">
        <w:rPr>
          <w:b/>
        </w:rPr>
        <w:t>существление деятельности по приему от плательщиков денежных средств и платежей, направленных на исполнение денежных обязательств плательщиков по оплате услуг связи ПАО «Башинформсвязь», а также перечислению денежных средств, полученных от плательщиков</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1551FB"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B42DA3" w:rsidRDefault="001551FB" w:rsidP="001412FA">
            <w:pPr>
              <w:autoSpaceDE w:val="0"/>
              <w:autoSpaceDN w:val="0"/>
              <w:adjustRightInd w:val="0"/>
              <w:jc w:val="both"/>
            </w:pPr>
            <w:r>
              <w:t>Попова Ольга Вениаминовна</w:t>
            </w:r>
          </w:p>
          <w:p w:rsidR="00915B7D" w:rsidRPr="00DC08B5" w:rsidRDefault="00B42DA3" w:rsidP="001551FB">
            <w:pPr>
              <w:autoSpaceDE w:val="0"/>
              <w:autoSpaceDN w:val="0"/>
              <w:adjustRightInd w:val="0"/>
              <w:jc w:val="both"/>
            </w:pPr>
            <w:r w:rsidRPr="00B42DA3">
              <w:t>т</w:t>
            </w:r>
            <w:r>
              <w:t>ел</w:t>
            </w:r>
            <w:r w:rsidRPr="00DC08B5">
              <w:t xml:space="preserve">. </w:t>
            </w:r>
            <w:r w:rsidRPr="00DC08B5">
              <w:rPr>
                <w:bCs/>
              </w:rPr>
              <w:t>+ 7</w:t>
            </w:r>
            <w:r w:rsidR="002D671C" w:rsidRPr="00DC08B5">
              <w:t xml:space="preserve"> (347) 221</w:t>
            </w:r>
            <w:r w:rsidR="001551FB" w:rsidRPr="00DC08B5">
              <w:t>5403</w:t>
            </w:r>
            <w:r w:rsidRPr="00DC08B5">
              <w:t xml:space="preserve">, </w:t>
            </w:r>
            <w:r w:rsidR="00B22F1E" w:rsidRPr="0053230E">
              <w:rPr>
                <w:rFonts w:eastAsia="Calibri"/>
                <w:bCs/>
                <w:color w:val="000000"/>
                <w:lang w:val="en-US"/>
              </w:rPr>
              <w:t>e</w:t>
            </w:r>
            <w:r w:rsidR="00B22F1E" w:rsidRPr="00DC08B5">
              <w:rPr>
                <w:rFonts w:eastAsia="Calibri"/>
                <w:bCs/>
                <w:color w:val="000000"/>
              </w:rPr>
              <w:t>-</w:t>
            </w:r>
            <w:r w:rsidR="00B22F1E" w:rsidRPr="0053230E">
              <w:rPr>
                <w:rFonts w:eastAsia="Calibri"/>
                <w:bCs/>
                <w:color w:val="000000"/>
                <w:lang w:val="en-US"/>
              </w:rPr>
              <w:t>mail</w:t>
            </w:r>
            <w:r w:rsidR="00B22F1E" w:rsidRPr="00DC08B5">
              <w:rPr>
                <w:rFonts w:eastAsia="Calibri"/>
                <w:bCs/>
                <w:color w:val="000000"/>
              </w:rPr>
              <w:t>:</w:t>
            </w:r>
            <w:r w:rsidR="00B22F1E" w:rsidRPr="00DC08B5">
              <w:t xml:space="preserve"> </w:t>
            </w:r>
            <w:hyperlink r:id="rId14" w:history="1">
              <w:r w:rsidR="001551FB" w:rsidRPr="003409E7">
                <w:rPr>
                  <w:rStyle w:val="a5"/>
                  <w:lang w:val="en-US"/>
                </w:rPr>
                <w:t>o</w:t>
              </w:r>
              <w:r w:rsidR="001551FB" w:rsidRPr="00DC08B5">
                <w:rPr>
                  <w:rStyle w:val="a5"/>
                </w:rPr>
                <w:t>.</w:t>
              </w:r>
              <w:r w:rsidR="001551FB" w:rsidRPr="003409E7">
                <w:rPr>
                  <w:rStyle w:val="a5"/>
                  <w:lang w:val="en-US"/>
                </w:rPr>
                <w:t>popova</w:t>
              </w:r>
              <w:r w:rsidR="001551FB" w:rsidRPr="00DC08B5">
                <w:rPr>
                  <w:rStyle w:val="a5"/>
                </w:rPr>
                <w:t>@</w:t>
              </w:r>
              <w:r w:rsidR="001551FB" w:rsidRPr="003409E7">
                <w:rPr>
                  <w:rStyle w:val="a5"/>
                  <w:lang w:val="en-US"/>
                </w:rPr>
                <w:t>bashtel</w:t>
              </w:r>
              <w:r w:rsidR="001551FB" w:rsidRPr="00DC08B5">
                <w:rPr>
                  <w:rStyle w:val="a5"/>
                </w:rPr>
                <w:t>.</w:t>
              </w:r>
              <w:proofErr w:type="spellStart"/>
              <w:r w:rsidR="001551FB" w:rsidRPr="003409E7">
                <w:rPr>
                  <w:rStyle w:val="a5"/>
                  <w:lang w:val="en-US"/>
                </w:rPr>
                <w:t>ru</w:t>
              </w:r>
              <w:proofErr w:type="spellEnd"/>
            </w:hyperlink>
            <w:r w:rsidR="001551FB" w:rsidRPr="00DC08B5">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915B7D" w:rsidP="00907BCE">
            <w:pPr>
              <w:pStyle w:val="Default"/>
              <w:jc w:val="both"/>
              <w:rPr>
                <w:szCs w:val="26"/>
              </w:rPr>
            </w:pPr>
            <w:r w:rsidRPr="00F84878">
              <w:rPr>
                <w:iCs/>
              </w:rPr>
              <w:t xml:space="preserve">Договор </w:t>
            </w:r>
            <w:r w:rsidR="000E4D41" w:rsidRPr="000E4D41">
              <w:t xml:space="preserve">на </w:t>
            </w:r>
            <w:r w:rsidR="001551FB" w:rsidRPr="001551FB">
              <w:t>осуществление деятельности по приему от плательщиков денежных средств и платежей, направленных на исполнение денежных обязательств плательщиков по оплате услуг связи ПАО «Башинформсвязь», а также перечислению денежных средств, полученных от плательщиков</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1551FB" w:rsidP="000C1D31">
            <w:pPr>
              <w:pStyle w:val="Default"/>
              <w:jc w:val="both"/>
              <w:rPr>
                <w:iCs/>
                <w:color w:val="auto"/>
                <w:sz w:val="10"/>
                <w:szCs w:val="10"/>
              </w:rPr>
            </w:pPr>
            <w:r>
              <w:t>12 502 760,80</w:t>
            </w:r>
            <w:r w:rsidRPr="000F0B81">
              <w:t xml:space="preserve"> (</w:t>
            </w:r>
            <w:r>
              <w:t xml:space="preserve">двенадцать миллионов пятьсот две тысячи семьсот шестьдесят) рублей 80 копеек, в том числе НДС </w:t>
            </w:r>
            <w:r w:rsidRPr="000F0B81">
              <w:t>18%</w:t>
            </w:r>
            <w:r>
              <w:t xml:space="preserve"> 1 907 200,80 (один миллион девятьсот семь тысяч двести) рублей 80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8831F4">
            <w:pPr>
              <w:pStyle w:val="Default"/>
              <w:rPr>
                <w:iCs/>
              </w:rPr>
            </w:pPr>
            <w:r w:rsidRPr="00F84878">
              <w:rPr>
                <w:iCs/>
              </w:rPr>
              <w:t xml:space="preserve"> </w:t>
            </w:r>
            <w:r w:rsidR="00D02223">
              <w:rPr>
                <w:iCs/>
              </w:rPr>
              <w:t xml:space="preserve">не позднее </w:t>
            </w:r>
            <w:r w:rsidRPr="00F84878">
              <w:rPr>
                <w:iCs/>
              </w:rPr>
              <w:t>«</w:t>
            </w:r>
            <w:r w:rsidR="00BD1594">
              <w:rPr>
                <w:iCs/>
              </w:rPr>
              <w:t>29</w:t>
            </w:r>
            <w:r w:rsidRPr="00F84878">
              <w:rPr>
                <w:iCs/>
              </w:rPr>
              <w:t xml:space="preserve">» </w:t>
            </w:r>
            <w:r w:rsidR="008831F4">
              <w:rPr>
                <w:iCs/>
              </w:rPr>
              <w:t>сентября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55A28">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055A28">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055A28"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1551FB"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1551FB" w:rsidRDefault="001551FB" w:rsidP="001551FB">
            <w:pPr>
              <w:autoSpaceDE w:val="0"/>
              <w:autoSpaceDN w:val="0"/>
              <w:adjustRightInd w:val="0"/>
              <w:jc w:val="both"/>
            </w:pPr>
            <w:r>
              <w:t>Попова Ольга Вениаминовна</w:t>
            </w:r>
          </w:p>
          <w:p w:rsidR="00915B7D" w:rsidRPr="00DC08B5" w:rsidRDefault="001551FB" w:rsidP="001551FB">
            <w:pPr>
              <w:autoSpaceDE w:val="0"/>
              <w:autoSpaceDN w:val="0"/>
              <w:adjustRightInd w:val="0"/>
              <w:jc w:val="both"/>
            </w:pPr>
            <w:r w:rsidRPr="00B42DA3">
              <w:t>т</w:t>
            </w:r>
            <w:r>
              <w:t>ел</w:t>
            </w:r>
            <w:r w:rsidRPr="00DC08B5">
              <w:t xml:space="preserve">. </w:t>
            </w:r>
            <w:r w:rsidRPr="00DC08B5">
              <w:rPr>
                <w:bCs/>
              </w:rPr>
              <w:t>+ 7</w:t>
            </w:r>
            <w:r w:rsidRPr="00DC08B5">
              <w:t xml:space="preserve"> (347) 2215403, </w:t>
            </w:r>
            <w:r w:rsidRPr="0053230E">
              <w:rPr>
                <w:rFonts w:eastAsia="Calibri"/>
                <w:bCs/>
                <w:color w:val="000000"/>
                <w:lang w:val="en-US"/>
              </w:rPr>
              <w:t>e</w:t>
            </w:r>
            <w:r w:rsidRPr="00DC08B5">
              <w:rPr>
                <w:rFonts w:eastAsia="Calibri"/>
                <w:bCs/>
                <w:color w:val="000000"/>
              </w:rPr>
              <w:t>-</w:t>
            </w:r>
            <w:r w:rsidRPr="0053230E">
              <w:rPr>
                <w:rFonts w:eastAsia="Calibri"/>
                <w:bCs/>
                <w:color w:val="000000"/>
                <w:lang w:val="en-US"/>
              </w:rPr>
              <w:t>mail</w:t>
            </w:r>
            <w:r w:rsidRPr="00DC08B5">
              <w:rPr>
                <w:rFonts w:eastAsia="Calibri"/>
                <w:bCs/>
                <w:color w:val="000000"/>
              </w:rPr>
              <w:t>:</w:t>
            </w:r>
            <w:r w:rsidRPr="00DC08B5">
              <w:t xml:space="preserve"> </w:t>
            </w:r>
            <w:hyperlink r:id="rId25" w:history="1">
              <w:r w:rsidRPr="003409E7">
                <w:rPr>
                  <w:rStyle w:val="a5"/>
                  <w:lang w:val="en-US"/>
                </w:rPr>
                <w:t>o</w:t>
              </w:r>
              <w:r w:rsidRPr="00DC08B5">
                <w:rPr>
                  <w:rStyle w:val="a5"/>
                </w:rPr>
                <w:t>.</w:t>
              </w:r>
              <w:r w:rsidRPr="003409E7">
                <w:rPr>
                  <w:rStyle w:val="a5"/>
                  <w:lang w:val="en-US"/>
                </w:rPr>
                <w:t>popova</w:t>
              </w:r>
              <w:r w:rsidRPr="00DC08B5">
                <w:rPr>
                  <w:rStyle w:val="a5"/>
                </w:rPr>
                <w:t>@</w:t>
              </w:r>
              <w:r w:rsidRPr="003409E7">
                <w:rPr>
                  <w:rStyle w:val="a5"/>
                  <w:lang w:val="en-US"/>
                </w:rPr>
                <w:t>bashtel</w:t>
              </w:r>
              <w:r w:rsidRPr="00DC08B5">
                <w:rPr>
                  <w:rStyle w:val="a5"/>
                </w:rPr>
                <w:t>.</w:t>
              </w:r>
              <w:proofErr w:type="spellStart"/>
              <w:r w:rsidRPr="003409E7">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DC08B5"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D7468D" w:rsidRDefault="00BD1594" w:rsidP="00BD1594">
            <w:r w:rsidRPr="00293EE0">
              <w:t>Общество с ограниченной ответственностью «Ростелеком – Розничные системы»</w:t>
            </w:r>
            <w:r>
              <w:t xml:space="preserve"> (ООО </w:t>
            </w:r>
            <w:r w:rsidRPr="00293EE0">
              <w:t>«Ростелеком – Розничные системы»</w:t>
            </w:r>
            <w: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BD1594" w:rsidP="008E3617">
            <w:pPr>
              <w:rPr>
                <w:color w:val="FF0000"/>
              </w:rPr>
            </w:pPr>
            <w:r w:rsidRPr="006659C6">
              <w:t>108811, г. Москва, 22-й км Киевского шоссе (п. Московский), д.</w:t>
            </w:r>
            <w:r>
              <w:t xml:space="preserve"> </w:t>
            </w:r>
            <w:r w:rsidRPr="006659C6">
              <w:t>6, стр.1</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53230E">
            <w:pPr>
              <w:rPr>
                <w:i/>
                <w:color w:val="FF0000"/>
              </w:rPr>
            </w:pPr>
            <w:r>
              <w:rPr>
                <w:iCs/>
              </w:rPr>
              <w:t xml:space="preserve">не позднее </w:t>
            </w:r>
            <w:r w:rsidR="008831F4" w:rsidRPr="00F84878">
              <w:rPr>
                <w:iCs/>
              </w:rPr>
              <w:t>«</w:t>
            </w:r>
            <w:r w:rsidR="00BD1594">
              <w:rPr>
                <w:iCs/>
              </w:rPr>
              <w:t>29</w:t>
            </w:r>
            <w:r w:rsidR="008831F4" w:rsidRPr="00F84878">
              <w:rPr>
                <w:iCs/>
              </w:rPr>
              <w:t xml:space="preserve">» </w:t>
            </w:r>
            <w:r w:rsidR="008831F4">
              <w:rPr>
                <w:iCs/>
              </w:rPr>
              <w:t>сентября 2017</w:t>
            </w:r>
            <w:r w:rsidR="008831F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DA3772" w:rsidRPr="00DA3772"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1551FB" w:rsidRPr="001551FB">
              <w:t>осуществление деятельности по приему от плательщиков денежных средств и платежей, направленных на исполнение денежных обязательств плательщиков по оплате услуг связи ПАО «Башинформсвязь», а также перечислению денежных средств, полученных от плательщиков</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1551FB" w:rsidP="007D7270">
            <w:pPr>
              <w:ind w:firstLine="34"/>
              <w:jc w:val="both"/>
            </w:pPr>
            <w:r>
              <w:t>12 502 760,80</w:t>
            </w:r>
            <w:r w:rsidRPr="000F0B81">
              <w:t xml:space="preserve"> (</w:t>
            </w:r>
            <w:r>
              <w:t xml:space="preserve">двенадцать миллионов пятьсот две тысячи семьсот шестьдесят) рублей 80 копеек, в том числе НДС </w:t>
            </w:r>
            <w:r w:rsidRPr="000F0B81">
              <w:t>18%</w:t>
            </w:r>
            <w:r>
              <w:t xml:space="preserve"> 1 907 200,80 (один миллион девятьсот семь тысяч двести) рублей 80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055A28">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055A28">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055A28">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055A28">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D74DC8" w:rsidRDefault="00D74DC8" w:rsidP="00D74DC8">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8E3617" w:rsidRPr="00D74DC8" w:rsidRDefault="008E3617" w:rsidP="00D74DC8">
      <w:pPr>
        <w:rPr>
          <w:rFonts w:eastAsia="MS Mincho"/>
          <w:lang w:eastAsia="x-none"/>
        </w:rPr>
      </w:pPr>
    </w:p>
    <w:sectPr w:rsidR="008E3617"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055A28">
      <w:rPr>
        <w:noProof/>
      </w:rPr>
      <w:t>13</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055A28">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2"/>
  </w:num>
  <w:num w:numId="3">
    <w:abstractNumId w:val="20"/>
  </w:num>
  <w:num w:numId="4">
    <w:abstractNumId w:val="31"/>
  </w:num>
  <w:num w:numId="5">
    <w:abstractNumId w:val="28"/>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5"/>
  </w:num>
  <w:num w:numId="20">
    <w:abstractNumId w:val="14"/>
  </w:num>
  <w:num w:numId="21">
    <w:abstractNumId w:val="15"/>
  </w:num>
  <w:num w:numId="22">
    <w:abstractNumId w:val="24"/>
  </w:num>
  <w:num w:numId="23">
    <w:abstractNumId w:val="26"/>
  </w:num>
  <w:num w:numId="24">
    <w:abstractNumId w:val="30"/>
  </w:num>
  <w:num w:numId="25">
    <w:abstractNumId w:val="27"/>
  </w:num>
  <w:num w:numId="26">
    <w:abstractNumId w:val="18"/>
  </w:num>
  <w:num w:numId="27">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A28"/>
    <w:rsid w:val="00055C3E"/>
    <w:rsid w:val="0005731D"/>
    <w:rsid w:val="00063E9A"/>
    <w:rsid w:val="00080FB9"/>
    <w:rsid w:val="00083565"/>
    <w:rsid w:val="0008738E"/>
    <w:rsid w:val="00095938"/>
    <w:rsid w:val="000A0716"/>
    <w:rsid w:val="000A0FAA"/>
    <w:rsid w:val="000A11CB"/>
    <w:rsid w:val="000A2BE7"/>
    <w:rsid w:val="000A6C58"/>
    <w:rsid w:val="000B0BE2"/>
    <w:rsid w:val="000C1D31"/>
    <w:rsid w:val="000C6659"/>
    <w:rsid w:val="000D57A8"/>
    <w:rsid w:val="000E4D41"/>
    <w:rsid w:val="000E6588"/>
    <w:rsid w:val="000E65CB"/>
    <w:rsid w:val="000E7527"/>
    <w:rsid w:val="0010314D"/>
    <w:rsid w:val="00103D05"/>
    <w:rsid w:val="00104450"/>
    <w:rsid w:val="00104FE9"/>
    <w:rsid w:val="001101A7"/>
    <w:rsid w:val="00111C4D"/>
    <w:rsid w:val="00112070"/>
    <w:rsid w:val="00114AB6"/>
    <w:rsid w:val="00117217"/>
    <w:rsid w:val="001312C7"/>
    <w:rsid w:val="00132721"/>
    <w:rsid w:val="00135FB9"/>
    <w:rsid w:val="001412FA"/>
    <w:rsid w:val="00145BEB"/>
    <w:rsid w:val="00145CCF"/>
    <w:rsid w:val="00146118"/>
    <w:rsid w:val="001470E4"/>
    <w:rsid w:val="001551FB"/>
    <w:rsid w:val="00156A9C"/>
    <w:rsid w:val="00184007"/>
    <w:rsid w:val="00191422"/>
    <w:rsid w:val="001968EB"/>
    <w:rsid w:val="00197D48"/>
    <w:rsid w:val="00197F71"/>
    <w:rsid w:val="001A0136"/>
    <w:rsid w:val="001A167D"/>
    <w:rsid w:val="001C0801"/>
    <w:rsid w:val="001C4740"/>
    <w:rsid w:val="001C5A0E"/>
    <w:rsid w:val="001E194D"/>
    <w:rsid w:val="001E68AE"/>
    <w:rsid w:val="001F272A"/>
    <w:rsid w:val="001F4097"/>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D4D5F"/>
    <w:rsid w:val="002D5354"/>
    <w:rsid w:val="002D671C"/>
    <w:rsid w:val="002E5ABF"/>
    <w:rsid w:val="002F67BE"/>
    <w:rsid w:val="003051B1"/>
    <w:rsid w:val="00306AEE"/>
    <w:rsid w:val="00316457"/>
    <w:rsid w:val="0032545C"/>
    <w:rsid w:val="0032605E"/>
    <w:rsid w:val="0033461A"/>
    <w:rsid w:val="003366DA"/>
    <w:rsid w:val="00341880"/>
    <w:rsid w:val="00344AAA"/>
    <w:rsid w:val="00347E3C"/>
    <w:rsid w:val="003526BF"/>
    <w:rsid w:val="0036183F"/>
    <w:rsid w:val="00367C3F"/>
    <w:rsid w:val="00367C7E"/>
    <w:rsid w:val="003762FB"/>
    <w:rsid w:val="003818B0"/>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4D08"/>
    <w:rsid w:val="00447F9D"/>
    <w:rsid w:val="004547CD"/>
    <w:rsid w:val="00461D0B"/>
    <w:rsid w:val="0046292C"/>
    <w:rsid w:val="00467CCA"/>
    <w:rsid w:val="0047159C"/>
    <w:rsid w:val="004717BC"/>
    <w:rsid w:val="00471E06"/>
    <w:rsid w:val="00475E3A"/>
    <w:rsid w:val="0048002B"/>
    <w:rsid w:val="00481C02"/>
    <w:rsid w:val="004865E2"/>
    <w:rsid w:val="004A4570"/>
    <w:rsid w:val="004A764C"/>
    <w:rsid w:val="004B343E"/>
    <w:rsid w:val="004B39A5"/>
    <w:rsid w:val="004C0D27"/>
    <w:rsid w:val="004C0F8F"/>
    <w:rsid w:val="004C3BDF"/>
    <w:rsid w:val="004D2D1F"/>
    <w:rsid w:val="004D347C"/>
    <w:rsid w:val="004D6006"/>
    <w:rsid w:val="004D775A"/>
    <w:rsid w:val="004E0956"/>
    <w:rsid w:val="004E1330"/>
    <w:rsid w:val="004F03AF"/>
    <w:rsid w:val="004F3A41"/>
    <w:rsid w:val="004F76C0"/>
    <w:rsid w:val="00507A23"/>
    <w:rsid w:val="0053230E"/>
    <w:rsid w:val="00534895"/>
    <w:rsid w:val="00535D62"/>
    <w:rsid w:val="00536A02"/>
    <w:rsid w:val="0054094B"/>
    <w:rsid w:val="00543264"/>
    <w:rsid w:val="005441A9"/>
    <w:rsid w:val="00545A7E"/>
    <w:rsid w:val="00551687"/>
    <w:rsid w:val="0056208C"/>
    <w:rsid w:val="005647A3"/>
    <w:rsid w:val="00566240"/>
    <w:rsid w:val="00570A15"/>
    <w:rsid w:val="00571C96"/>
    <w:rsid w:val="005821EF"/>
    <w:rsid w:val="005850CE"/>
    <w:rsid w:val="00585161"/>
    <w:rsid w:val="00586B77"/>
    <w:rsid w:val="00592535"/>
    <w:rsid w:val="00593906"/>
    <w:rsid w:val="0059402E"/>
    <w:rsid w:val="00597D2D"/>
    <w:rsid w:val="005A6699"/>
    <w:rsid w:val="005B27D4"/>
    <w:rsid w:val="005C2668"/>
    <w:rsid w:val="005C4BAD"/>
    <w:rsid w:val="005C68D7"/>
    <w:rsid w:val="005D6E58"/>
    <w:rsid w:val="005E3247"/>
    <w:rsid w:val="005E69D1"/>
    <w:rsid w:val="005F11E9"/>
    <w:rsid w:val="005F3678"/>
    <w:rsid w:val="005F5AD8"/>
    <w:rsid w:val="005F699D"/>
    <w:rsid w:val="00600917"/>
    <w:rsid w:val="006030D0"/>
    <w:rsid w:val="006075C6"/>
    <w:rsid w:val="00610F3B"/>
    <w:rsid w:val="0062020E"/>
    <w:rsid w:val="00627C93"/>
    <w:rsid w:val="006412EB"/>
    <w:rsid w:val="00641690"/>
    <w:rsid w:val="00652523"/>
    <w:rsid w:val="0066136A"/>
    <w:rsid w:val="00663E5F"/>
    <w:rsid w:val="006659F4"/>
    <w:rsid w:val="006715B9"/>
    <w:rsid w:val="00672FD3"/>
    <w:rsid w:val="00676E38"/>
    <w:rsid w:val="006800C5"/>
    <w:rsid w:val="00682A20"/>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3568"/>
    <w:rsid w:val="006E5FB3"/>
    <w:rsid w:val="006F6B77"/>
    <w:rsid w:val="0070052C"/>
    <w:rsid w:val="00706E74"/>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6432A"/>
    <w:rsid w:val="0076713E"/>
    <w:rsid w:val="00773FFA"/>
    <w:rsid w:val="0077745B"/>
    <w:rsid w:val="007911C0"/>
    <w:rsid w:val="00792B6A"/>
    <w:rsid w:val="00794D81"/>
    <w:rsid w:val="00795B53"/>
    <w:rsid w:val="00796421"/>
    <w:rsid w:val="007A638C"/>
    <w:rsid w:val="007B0A0A"/>
    <w:rsid w:val="007B0F3F"/>
    <w:rsid w:val="007B2DEC"/>
    <w:rsid w:val="007B4723"/>
    <w:rsid w:val="007B53E8"/>
    <w:rsid w:val="007C39C0"/>
    <w:rsid w:val="007D7270"/>
    <w:rsid w:val="007E3FE1"/>
    <w:rsid w:val="007E4654"/>
    <w:rsid w:val="007F11B0"/>
    <w:rsid w:val="007F3DCE"/>
    <w:rsid w:val="008016F0"/>
    <w:rsid w:val="00825534"/>
    <w:rsid w:val="00827009"/>
    <w:rsid w:val="0083017D"/>
    <w:rsid w:val="0083262D"/>
    <w:rsid w:val="008335BB"/>
    <w:rsid w:val="00833E4F"/>
    <w:rsid w:val="00834AC3"/>
    <w:rsid w:val="00844F13"/>
    <w:rsid w:val="0084681E"/>
    <w:rsid w:val="008521B5"/>
    <w:rsid w:val="008529B9"/>
    <w:rsid w:val="00855765"/>
    <w:rsid w:val="0085601F"/>
    <w:rsid w:val="00861D2E"/>
    <w:rsid w:val="008641B1"/>
    <w:rsid w:val="00866883"/>
    <w:rsid w:val="00867D64"/>
    <w:rsid w:val="00881AA3"/>
    <w:rsid w:val="008831F4"/>
    <w:rsid w:val="008A3357"/>
    <w:rsid w:val="008B158B"/>
    <w:rsid w:val="008C2F81"/>
    <w:rsid w:val="008C31AC"/>
    <w:rsid w:val="008D1E08"/>
    <w:rsid w:val="008D24A4"/>
    <w:rsid w:val="008D6AB9"/>
    <w:rsid w:val="008D6D3B"/>
    <w:rsid w:val="008D712D"/>
    <w:rsid w:val="008E1152"/>
    <w:rsid w:val="008E1385"/>
    <w:rsid w:val="008E3617"/>
    <w:rsid w:val="008E3D43"/>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57B45"/>
    <w:rsid w:val="00962485"/>
    <w:rsid w:val="00965EF4"/>
    <w:rsid w:val="00981CC0"/>
    <w:rsid w:val="00983279"/>
    <w:rsid w:val="00985DD2"/>
    <w:rsid w:val="009873FD"/>
    <w:rsid w:val="00987D62"/>
    <w:rsid w:val="00987F8F"/>
    <w:rsid w:val="00990BA7"/>
    <w:rsid w:val="00990EAB"/>
    <w:rsid w:val="00991390"/>
    <w:rsid w:val="00992DA7"/>
    <w:rsid w:val="00993D54"/>
    <w:rsid w:val="0099464B"/>
    <w:rsid w:val="009A2AD2"/>
    <w:rsid w:val="009A43DE"/>
    <w:rsid w:val="009B2E04"/>
    <w:rsid w:val="009B2EFE"/>
    <w:rsid w:val="009B34A0"/>
    <w:rsid w:val="009B37E2"/>
    <w:rsid w:val="009B3DFE"/>
    <w:rsid w:val="009B3EB4"/>
    <w:rsid w:val="009B5A5E"/>
    <w:rsid w:val="009B5A73"/>
    <w:rsid w:val="009C111D"/>
    <w:rsid w:val="009D1560"/>
    <w:rsid w:val="009D1B1A"/>
    <w:rsid w:val="009D2E6A"/>
    <w:rsid w:val="009D5AF2"/>
    <w:rsid w:val="009D6786"/>
    <w:rsid w:val="009E3C00"/>
    <w:rsid w:val="009E6820"/>
    <w:rsid w:val="009F49A4"/>
    <w:rsid w:val="009F74DE"/>
    <w:rsid w:val="00A15055"/>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B0302"/>
    <w:rsid w:val="00AB0505"/>
    <w:rsid w:val="00AB491A"/>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594"/>
    <w:rsid w:val="00BD1D49"/>
    <w:rsid w:val="00BE342A"/>
    <w:rsid w:val="00BE655B"/>
    <w:rsid w:val="00BF5E24"/>
    <w:rsid w:val="00C04168"/>
    <w:rsid w:val="00C04268"/>
    <w:rsid w:val="00C21C29"/>
    <w:rsid w:val="00C24E40"/>
    <w:rsid w:val="00C31113"/>
    <w:rsid w:val="00C33476"/>
    <w:rsid w:val="00C40C24"/>
    <w:rsid w:val="00C65123"/>
    <w:rsid w:val="00C668EC"/>
    <w:rsid w:val="00C80C8D"/>
    <w:rsid w:val="00C82CB8"/>
    <w:rsid w:val="00C83D1C"/>
    <w:rsid w:val="00C90CF9"/>
    <w:rsid w:val="00C978EC"/>
    <w:rsid w:val="00CA0854"/>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C08B5"/>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5857"/>
    <w:rsid w:val="00ED63F3"/>
    <w:rsid w:val="00EE5758"/>
    <w:rsid w:val="00EF6DA5"/>
    <w:rsid w:val="00EF740E"/>
    <w:rsid w:val="00F0122F"/>
    <w:rsid w:val="00F07073"/>
    <w:rsid w:val="00F07789"/>
    <w:rsid w:val="00F3201D"/>
    <w:rsid w:val="00F334FE"/>
    <w:rsid w:val="00F4196A"/>
    <w:rsid w:val="00F43CB1"/>
    <w:rsid w:val="00F4795F"/>
    <w:rsid w:val="00F6062D"/>
    <w:rsid w:val="00F62105"/>
    <w:rsid w:val="00F65F96"/>
    <w:rsid w:val="00F67532"/>
    <w:rsid w:val="00F77C2E"/>
    <w:rsid w:val="00F77CF8"/>
    <w:rsid w:val="00F81A1F"/>
    <w:rsid w:val="00F8247A"/>
    <w:rsid w:val="00F91DB5"/>
    <w:rsid w:val="00F93C8E"/>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o.popova@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pop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38487-6376-44E6-B10A-1D0936596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16</Pages>
  <Words>4371</Words>
  <Characters>24916</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29229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72</cp:revision>
  <cp:lastPrinted>2017-09-26T11:53:00Z</cp:lastPrinted>
  <dcterms:created xsi:type="dcterms:W3CDTF">2017-07-20T07:15:00Z</dcterms:created>
  <dcterms:modified xsi:type="dcterms:W3CDTF">2017-09-26T11:53:00Z</dcterms:modified>
</cp:coreProperties>
</file>